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0FA87" w14:textId="77777777" w:rsidR="00E54097" w:rsidRPr="00E54097" w:rsidRDefault="00E54097" w:rsidP="00E54097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5147F3C5" w14:textId="77777777" w:rsidR="00E54097" w:rsidRPr="00E54097" w:rsidRDefault="00E54097" w:rsidP="00E54097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Załącznik nr 1  do zapytania cenowego</w:t>
      </w:r>
    </w:p>
    <w:p w14:paraId="505FA787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00AAD384" w14:textId="7E1E6543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………………………………………………………</w:t>
      </w:r>
      <w:r w:rsidR="001A200A">
        <w:rPr>
          <w:rFonts w:ascii="Times New Roman" w:eastAsia="Calibri" w:hAnsi="Times New Roman" w:cs="Times New Roman"/>
        </w:rPr>
        <w:tab/>
      </w:r>
      <w:r w:rsidR="001A200A">
        <w:rPr>
          <w:rFonts w:ascii="Times New Roman" w:eastAsia="Calibri" w:hAnsi="Times New Roman" w:cs="Times New Roman"/>
        </w:rPr>
        <w:tab/>
      </w:r>
      <w:r w:rsidR="001A200A">
        <w:rPr>
          <w:rFonts w:ascii="Times New Roman" w:eastAsia="Calibri" w:hAnsi="Times New Roman" w:cs="Times New Roman"/>
        </w:rPr>
        <w:tab/>
        <w:t>…………………….</w:t>
      </w:r>
    </w:p>
    <w:p w14:paraId="348130E4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(nazwa podmiotu składającego ofertę)</w:t>
      </w:r>
      <w:r w:rsidRPr="00E54097">
        <w:rPr>
          <w:rFonts w:ascii="Times New Roman" w:eastAsia="Calibri" w:hAnsi="Times New Roman" w:cs="Times New Roman"/>
        </w:rPr>
        <w:tab/>
      </w:r>
      <w:r w:rsidRPr="00E54097">
        <w:rPr>
          <w:rFonts w:ascii="Times New Roman" w:eastAsia="Calibri" w:hAnsi="Times New Roman" w:cs="Times New Roman"/>
        </w:rPr>
        <w:tab/>
      </w:r>
      <w:r w:rsidRPr="00E54097">
        <w:rPr>
          <w:rFonts w:ascii="Times New Roman" w:eastAsia="Calibri" w:hAnsi="Times New Roman" w:cs="Times New Roman"/>
        </w:rPr>
        <w:tab/>
      </w:r>
      <w:r w:rsidRPr="00E54097">
        <w:rPr>
          <w:rFonts w:ascii="Times New Roman" w:eastAsia="Calibri" w:hAnsi="Times New Roman" w:cs="Times New Roman"/>
        </w:rPr>
        <w:tab/>
      </w:r>
      <w:r w:rsidRPr="00E54097">
        <w:rPr>
          <w:rFonts w:ascii="Times New Roman" w:eastAsia="Calibri" w:hAnsi="Times New Roman" w:cs="Times New Roman"/>
        </w:rPr>
        <w:tab/>
        <w:t>(miejscowość, data)</w:t>
      </w:r>
    </w:p>
    <w:p w14:paraId="5B3D6EAC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5ECBABA4" w14:textId="2C8AB65A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…………………………………………………………</w:t>
      </w:r>
    </w:p>
    <w:p w14:paraId="46848AFE" w14:textId="77777777" w:rsidR="00E54097" w:rsidRPr="00E54097" w:rsidRDefault="00E54097" w:rsidP="00E54097">
      <w:pPr>
        <w:spacing w:after="200" w:line="276" w:lineRule="auto"/>
        <w:ind w:left="426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(siedziba – dane teleadresowe)</w:t>
      </w:r>
    </w:p>
    <w:p w14:paraId="65D51900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3B2CEFF7" w14:textId="05DA932C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…………………………………………………………</w:t>
      </w:r>
    </w:p>
    <w:p w14:paraId="45FE9DD6" w14:textId="77777777" w:rsidR="00E54097" w:rsidRPr="00E54097" w:rsidRDefault="00E54097" w:rsidP="00E54097">
      <w:pPr>
        <w:spacing w:after="200" w:line="276" w:lineRule="auto"/>
        <w:ind w:left="1134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(NIP, REGON)</w:t>
      </w:r>
    </w:p>
    <w:p w14:paraId="53FA030B" w14:textId="77777777" w:rsidR="00E54097" w:rsidRPr="00E54097" w:rsidRDefault="00E54097" w:rsidP="00E5409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FORMULARZ OFERTY</w:t>
      </w:r>
    </w:p>
    <w:p w14:paraId="395390D7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E54097">
        <w:rPr>
          <w:rFonts w:ascii="Times New Roman" w:eastAsia="Calibri" w:hAnsi="Times New Roman" w:cs="Times New Roman"/>
        </w:rPr>
        <w:t xml:space="preserve">Odpowiadając na zapytanie cenowe Zespołu Szkół Ekonomicznych im. Jana Pawła II w Staszowie z dnia ………………………….. dotyczące zamówienie pn. </w:t>
      </w:r>
    </w:p>
    <w:p w14:paraId="55E86BC2" w14:textId="3EA35F35" w:rsidR="00E54097" w:rsidRPr="00E54097" w:rsidRDefault="00E54097" w:rsidP="00E54097">
      <w:pPr>
        <w:spacing w:line="360" w:lineRule="auto"/>
        <w:rPr>
          <w:rFonts w:ascii="Times New Roman" w:hAnsi="Times New Roman" w:cs="Times New Roman"/>
        </w:rPr>
      </w:pPr>
      <w:r w:rsidRPr="00E54097">
        <w:rPr>
          <w:rFonts w:ascii="Times New Roman" w:eastAsia="Calibri" w:hAnsi="Times New Roman" w:cs="Times New Roman"/>
          <w:b/>
        </w:rPr>
        <w:t>„</w:t>
      </w:r>
      <w:r w:rsidR="00753627">
        <w:rPr>
          <w:rFonts w:ascii="Times New Roman" w:eastAsia="Calibri" w:hAnsi="Times New Roman" w:cs="Times New Roman"/>
          <w:bCs/>
        </w:rPr>
        <w:t>Dostarczenie mównicy konferencyjnej</w:t>
      </w:r>
      <w:r w:rsidRPr="00E54097">
        <w:rPr>
          <w:rFonts w:ascii="Times New Roman" w:eastAsia="Calibri" w:hAnsi="Times New Roman" w:cs="Times New Roman"/>
          <w:b/>
        </w:rPr>
        <w:t xml:space="preserve"> </w:t>
      </w:r>
      <w:r w:rsidRPr="00E54097">
        <w:rPr>
          <w:rFonts w:ascii="Times New Roman" w:hAnsi="Times New Roman" w:cs="Times New Roman"/>
        </w:rPr>
        <w:t>do realizacji projektu « </w:t>
      </w:r>
      <w:r w:rsidRPr="00E54097">
        <w:rPr>
          <w:rFonts w:ascii="Times New Roman" w:hAnsi="Times New Roman" w:cs="Times New Roman"/>
          <w:b/>
          <w:bCs/>
        </w:rPr>
        <w:t>Mobilność europejska szansą na lepszy start w życie zawodowe</w:t>
      </w:r>
      <w:r w:rsidRPr="00E54097">
        <w:rPr>
          <w:rFonts w:ascii="Times New Roman" w:hAnsi="Times New Roman" w:cs="Times New Roman"/>
        </w:rPr>
        <w:t xml:space="preserve"> » o numerze  </w:t>
      </w:r>
      <w:r w:rsidRPr="00E54097">
        <w:rPr>
          <w:rFonts w:ascii="Times New Roman" w:hAnsi="Times New Roman" w:cs="Times New Roman"/>
          <w:b/>
          <w:bCs/>
        </w:rPr>
        <w:t>2023-1-PL0-KA122-VET-000148056</w:t>
      </w:r>
      <w:r w:rsidRPr="00E54097">
        <w:rPr>
          <w:rFonts w:ascii="Times New Roman" w:hAnsi="Times New Roman" w:cs="Times New Roman"/>
        </w:rPr>
        <w:t xml:space="preserve"> realizowanego w ramach projektu </w:t>
      </w:r>
      <w:r w:rsidRPr="00E54097">
        <w:rPr>
          <w:rFonts w:ascii="Times New Roman" w:hAnsi="Times New Roman" w:cs="Times New Roman"/>
          <w:b/>
          <w:bCs/>
        </w:rPr>
        <w:t xml:space="preserve">„Zagraniczna mobilność edukacyjna uczniów i absolwentów oraz kadry kształcenia zawodowego” </w:t>
      </w:r>
      <w:r w:rsidRPr="00E54097">
        <w:rPr>
          <w:rFonts w:ascii="Times New Roman" w:hAnsi="Times New Roman" w:cs="Times New Roman"/>
        </w:rPr>
        <w:t xml:space="preserve">współfinansowanego przez Unię Europejską ze środków Europejskiego Funduszu Społecznego+, w Programie Fundusze Europejskie dla Rozwoju Społecznego 2021-2027 realizowanego na zasadach Programu Erasmus+ </w:t>
      </w:r>
      <w:r w:rsidRPr="00E54097">
        <w:rPr>
          <w:rFonts w:ascii="Times New Roman" w:eastAsia="Calibri" w:hAnsi="Times New Roman" w:cs="Times New Roman"/>
        </w:rPr>
        <w:t>do Zespołu Szkół Ekonomicznych  im. Jana Pawła II w Staszowie”</w:t>
      </w:r>
    </w:p>
    <w:p w14:paraId="507AE1A5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E54097">
        <w:rPr>
          <w:rFonts w:ascii="Times New Roman" w:eastAsia="Calibri" w:hAnsi="Times New Roman" w:cs="Times New Roman"/>
        </w:rPr>
        <w:t>Oferujemy wykonanie usługi/</w:t>
      </w:r>
      <w:r w:rsidRPr="00E54097">
        <w:rPr>
          <w:rFonts w:ascii="Times New Roman" w:eastAsia="Calibri" w:hAnsi="Times New Roman" w:cs="Times New Roman"/>
          <w:u w:val="single"/>
        </w:rPr>
        <w:t>dostawy</w:t>
      </w:r>
      <w:r w:rsidRPr="00E54097">
        <w:rPr>
          <w:rFonts w:ascii="Times New Roman" w:eastAsia="Calibri" w:hAnsi="Times New Roman" w:cs="Times New Roman"/>
        </w:rPr>
        <w:t>/roboty budowlanej będącej przedmiotem zamówienia, jeżeli oferta nasza zostanie uznana za najkorzystniejszą za cenę: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3"/>
        <w:gridCol w:w="3686"/>
        <w:gridCol w:w="708"/>
        <w:gridCol w:w="1134"/>
        <w:gridCol w:w="851"/>
        <w:gridCol w:w="1412"/>
      </w:tblGrid>
      <w:tr w:rsidR="00E54097" w:rsidRPr="00E54097" w14:paraId="5A802522" w14:textId="77777777" w:rsidTr="00834B67">
        <w:trPr>
          <w:trHeight w:val="506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2F4D90" w14:textId="77777777" w:rsidR="00E54097" w:rsidRPr="00E54097" w:rsidRDefault="00E54097" w:rsidP="00834B67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F3FE3" w14:textId="77777777" w:rsidR="00E54097" w:rsidRPr="00E54097" w:rsidRDefault="00E54097" w:rsidP="00834B67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2D89C" w14:textId="77777777" w:rsidR="00E54097" w:rsidRPr="00E54097" w:rsidRDefault="00E54097" w:rsidP="00834B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Ilość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3C96CA" w14:textId="77777777" w:rsidR="00E54097" w:rsidRPr="00E54097" w:rsidRDefault="00E54097" w:rsidP="00834B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18D1D" w14:textId="77777777" w:rsidR="00E54097" w:rsidRPr="00E54097" w:rsidRDefault="00E54097" w:rsidP="00834B6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VAT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3F612F" w14:textId="77777777" w:rsidR="00E54097" w:rsidRPr="00E54097" w:rsidRDefault="00E54097" w:rsidP="00834B6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Wartość brutto</w:t>
            </w:r>
          </w:p>
        </w:tc>
      </w:tr>
      <w:tr w:rsidR="00E54097" w:rsidRPr="00E54097" w14:paraId="29591CB6" w14:textId="77777777" w:rsidTr="00834B67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D7A1F" w14:textId="77777777" w:rsidR="00E54097" w:rsidRPr="00E54097" w:rsidRDefault="00E54097" w:rsidP="00834B67">
            <w:pPr>
              <w:pStyle w:val="Akapitzlist1"/>
              <w:numPr>
                <w:ilvl w:val="0"/>
                <w:numId w:val="2"/>
              </w:numPr>
              <w:spacing w:line="100" w:lineRule="atLeast"/>
              <w:rPr>
                <w:rFonts w:ascii="Times New Roman" w:eastAsia="Calibri" w:hAnsi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D43BD3" w14:textId="3E25322F" w:rsidR="00E54097" w:rsidRPr="00753627" w:rsidRDefault="00753627" w:rsidP="001A200A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53627">
              <w:rPr>
                <w:rStyle w:val="Pogrubienie"/>
                <w:rFonts w:ascii="Times New Roman" w:hAnsi="Times New Roman" w:cs="Times New Roman"/>
                <w:color w:val="111111"/>
                <w:bdr w:val="none" w:sz="0" w:space="0" w:color="auto" w:frame="1"/>
              </w:rPr>
              <w:t xml:space="preserve">Mównica konferencyjna z mikrofonem wykonana z płyty meblowej  o grubości 18-20mm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080803" w14:textId="77777777"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5409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282651" w14:textId="77777777"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2D95A" w14:textId="77777777"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92910" w14:textId="77777777"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54097" w:rsidRPr="00E54097" w14:paraId="71F7D399" w14:textId="77777777" w:rsidTr="00834B67">
        <w:tc>
          <w:tcPr>
            <w:tcW w:w="5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F3A0C" w14:textId="77777777"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54097">
              <w:rPr>
                <w:rFonts w:ascii="Times New Roman" w:eastAsia="Calibri" w:hAnsi="Times New Roman" w:cs="Times New Roman"/>
                <w:b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2C697" w14:textId="77777777"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99355E" w14:textId="77777777"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13EED" w14:textId="77777777" w:rsidR="00E54097" w:rsidRPr="00E54097" w:rsidRDefault="00E54097" w:rsidP="00834B67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B7D9C0D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2CD88826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lastRenderedPageBreak/>
        <w:t>Netto …………………………..…………………………. zł (słownie: …………………………….………………………………….)</w:t>
      </w:r>
    </w:p>
    <w:p w14:paraId="09EBE317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Podatek VAT ……………%, tj. …………………….. zł (słownie: …………………………….………………………………….)</w:t>
      </w:r>
    </w:p>
    <w:p w14:paraId="39738F32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Brutto: ………………………………………………..….. zł (słownie: …………………………….………………………………….)</w:t>
      </w:r>
    </w:p>
    <w:p w14:paraId="21494097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Cena powyższa zawiera wszystkie koszty związane z realizacją zamówienia.</w:t>
      </w:r>
    </w:p>
    <w:p w14:paraId="123FA904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II. Oświadczamy, że:</w:t>
      </w:r>
    </w:p>
    <w:p w14:paraId="2F43AEDC" w14:textId="77777777" w:rsidR="00E54097" w:rsidRPr="00E54097" w:rsidRDefault="00E54097" w:rsidP="00E54097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Zapoznaliśmy się i akceptujemy w całości wszystkie postanowienia określone w zapytaniu ofertowym,</w:t>
      </w:r>
    </w:p>
    <w:p w14:paraId="5297EE6F" w14:textId="77777777" w:rsidR="00E54097" w:rsidRPr="00E54097" w:rsidRDefault="00E54097" w:rsidP="00E54097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Zdobyliśmy konieczne informacje do przygotowania oferty,</w:t>
      </w:r>
    </w:p>
    <w:p w14:paraId="29A3013A" w14:textId="77777777" w:rsidR="00E54097" w:rsidRPr="00E54097" w:rsidRDefault="00E54097" w:rsidP="00E54097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Zobowiązujemy się do zawarcia umowy w miejscu i terminie wskazanym przez zamawiającego.</w:t>
      </w:r>
    </w:p>
    <w:p w14:paraId="6D72CCEF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 xml:space="preserve">III. Do niniejszego formularza załączamy następujące załączniki, stanowiące integralną część oferty: </w:t>
      </w:r>
      <w:r w:rsidRPr="00E54097">
        <w:rPr>
          <w:rFonts w:ascii="Times New Roman" w:eastAsia="Calibri" w:hAnsi="Times New Roman" w:cs="Times New Roman"/>
        </w:rPr>
        <w:br/>
        <w:t>- oświadczenie o posiadaniu uprawnień do wykonywania działalności lub czynności, jeżeli przepisy nakładają obowiązek ich posiadania oraz posiadaniu wiedzy i doświadczenie do wykonania zamówienia</w:t>
      </w:r>
    </w:p>
    <w:p w14:paraId="682CD5DF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1B15BF54" w14:textId="77777777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IV. Inne informacje, ustalenia:</w:t>
      </w:r>
    </w:p>
    <w:p w14:paraId="2C59C1E6" w14:textId="2486D78F" w:rsidR="00E54097" w:rsidRPr="00E54097" w:rsidRDefault="00E54097" w:rsidP="00E54097">
      <w:pPr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7059DE" w14:textId="77777777" w:rsidR="00E54097" w:rsidRPr="00E54097" w:rsidRDefault="00E54097" w:rsidP="00E54097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ab/>
      </w:r>
    </w:p>
    <w:p w14:paraId="13344DCD" w14:textId="77777777" w:rsidR="00E54097" w:rsidRPr="00E54097" w:rsidRDefault="00E54097" w:rsidP="00E54097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ab/>
      </w:r>
    </w:p>
    <w:p w14:paraId="58997522" w14:textId="77777777" w:rsidR="00E54097" w:rsidRPr="00E54097" w:rsidRDefault="00E54097" w:rsidP="00E54097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ab/>
        <w:t>………………………………………………………………</w:t>
      </w:r>
    </w:p>
    <w:p w14:paraId="7A570449" w14:textId="64085BD1" w:rsidR="006B1279" w:rsidRPr="00E54097" w:rsidRDefault="00E54097" w:rsidP="001A200A">
      <w:pPr>
        <w:tabs>
          <w:tab w:val="center" w:pos="6237"/>
        </w:tabs>
        <w:spacing w:after="200" w:line="276" w:lineRule="auto"/>
        <w:rPr>
          <w:rFonts w:ascii="Times New Roman" w:hAnsi="Times New Roman" w:cs="Times New Roman"/>
        </w:rPr>
      </w:pPr>
      <w:r w:rsidRPr="00E54097">
        <w:rPr>
          <w:rFonts w:ascii="Times New Roman" w:eastAsia="Calibri" w:hAnsi="Times New Roman" w:cs="Times New Roman"/>
        </w:rPr>
        <w:tab/>
        <w:t>(podpis upoważnionego przedstawiciela)</w:t>
      </w:r>
    </w:p>
    <w:sectPr w:rsidR="006B1279" w:rsidRPr="00E54097" w:rsidSect="00966AB4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A7693" w14:textId="77777777" w:rsidR="00002138" w:rsidRDefault="00002138" w:rsidP="006B1279">
      <w:r>
        <w:separator/>
      </w:r>
    </w:p>
  </w:endnote>
  <w:endnote w:type="continuationSeparator" w:id="0">
    <w:p w14:paraId="06CE9613" w14:textId="77777777" w:rsidR="00002138" w:rsidRDefault="00002138" w:rsidP="006B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09F9" w14:textId="379311C0" w:rsidR="006B1279" w:rsidRPr="00D212E1" w:rsidRDefault="006B1279" w:rsidP="007F20E5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D212E1">
      <w:rPr>
        <w:rFonts w:ascii="Times New Roman" w:hAnsi="Times New Roman" w:cs="Times New Roman"/>
        <w:sz w:val="16"/>
        <w:szCs w:val="16"/>
      </w:rPr>
      <w:t>Pr</w:t>
    </w:r>
    <w:r w:rsidR="00470ADB" w:rsidRPr="00D212E1">
      <w:rPr>
        <w:rFonts w:ascii="Times New Roman" w:hAnsi="Times New Roman" w:cs="Times New Roman"/>
        <w:sz w:val="16"/>
        <w:szCs w:val="16"/>
      </w:rPr>
      <w:t>zedsięwzięcie</w:t>
    </w:r>
    <w:r w:rsidRPr="00D212E1">
      <w:rPr>
        <w:rFonts w:ascii="Times New Roman" w:hAnsi="Times New Roman" w:cs="Times New Roman"/>
        <w:sz w:val="16"/>
        <w:szCs w:val="16"/>
      </w:rPr>
      <w:t xml:space="preserve"> « </w:t>
    </w:r>
    <w:r w:rsidRPr="00D212E1">
      <w:rPr>
        <w:rFonts w:ascii="Times New Roman" w:hAnsi="Times New Roman" w:cs="Times New Roman"/>
        <w:b/>
        <w:bCs/>
        <w:sz w:val="16"/>
        <w:szCs w:val="16"/>
      </w:rPr>
      <w:t>Mobilność europejska szansą na lepszy start w życie zawodowe</w:t>
    </w:r>
    <w:r w:rsidRPr="00D212E1">
      <w:rPr>
        <w:rFonts w:ascii="Times New Roman" w:hAnsi="Times New Roman" w:cs="Times New Roman"/>
        <w:sz w:val="16"/>
        <w:szCs w:val="16"/>
      </w:rPr>
      <w:t xml:space="preserve"> » o numerze  </w:t>
    </w:r>
    <w:r w:rsidRPr="00D212E1">
      <w:rPr>
        <w:rFonts w:ascii="Times New Roman" w:hAnsi="Times New Roman" w:cs="Times New Roman"/>
        <w:b/>
        <w:bCs/>
        <w:sz w:val="16"/>
        <w:szCs w:val="16"/>
      </w:rPr>
      <w:t>2023-1-PL0-KA122-VET-000148056</w:t>
    </w:r>
    <w:r w:rsidRPr="00D212E1">
      <w:rPr>
        <w:rFonts w:ascii="Times New Roman" w:hAnsi="Times New Roman" w:cs="Times New Roman"/>
        <w:sz w:val="16"/>
        <w:szCs w:val="16"/>
      </w:rPr>
      <w:t xml:space="preserve"> jest realizowan</w:t>
    </w:r>
    <w:r w:rsidR="00470ADB" w:rsidRPr="00D212E1">
      <w:rPr>
        <w:rFonts w:ascii="Times New Roman" w:hAnsi="Times New Roman" w:cs="Times New Roman"/>
        <w:sz w:val="16"/>
        <w:szCs w:val="16"/>
      </w:rPr>
      <w:t>e</w:t>
    </w:r>
    <w:r w:rsidRPr="00D212E1">
      <w:rPr>
        <w:rFonts w:ascii="Times New Roman" w:hAnsi="Times New Roman" w:cs="Times New Roman"/>
        <w:sz w:val="16"/>
        <w:szCs w:val="16"/>
      </w:rPr>
      <w:t xml:space="preserve"> w ramach projektu </w:t>
    </w:r>
    <w:r w:rsidRPr="00D212E1">
      <w:rPr>
        <w:rFonts w:ascii="Times New Roman" w:hAnsi="Times New Roman" w:cs="Times New Roman"/>
        <w:b/>
        <w:bCs/>
        <w:sz w:val="16"/>
        <w:szCs w:val="16"/>
      </w:rPr>
      <w:t xml:space="preserve">„Zagraniczna mobilność edukacyjna uczniów i absolwentów oraz kadry kształcenia zawodowego” </w:t>
    </w:r>
    <w:r w:rsidRPr="00D212E1">
      <w:rPr>
        <w:rFonts w:ascii="Times New Roman" w:hAnsi="Times New Roman" w:cs="Times New Roman"/>
        <w:sz w:val="16"/>
        <w:szCs w:val="16"/>
      </w:rPr>
      <w:t>współfinansowan</w:t>
    </w:r>
    <w:r w:rsidR="00470ADB" w:rsidRPr="00D212E1">
      <w:rPr>
        <w:rFonts w:ascii="Times New Roman" w:hAnsi="Times New Roman" w:cs="Times New Roman"/>
        <w:sz w:val="16"/>
        <w:szCs w:val="16"/>
      </w:rPr>
      <w:t>ego</w:t>
    </w:r>
    <w:r w:rsidRPr="00D212E1">
      <w:rPr>
        <w:rFonts w:ascii="Times New Roman" w:hAnsi="Times New Roman" w:cs="Times New Roman"/>
        <w:sz w:val="16"/>
        <w:szCs w:val="16"/>
      </w:rPr>
      <w:t xml:space="preserve"> przez Unię Europejską ze środków Europejskiego Funduszu Społecznego+, w Programie Fundusze Europejskie</w:t>
    </w:r>
    <w:r w:rsidR="007F20E5" w:rsidRPr="00D212E1">
      <w:rPr>
        <w:rFonts w:ascii="Times New Roman" w:hAnsi="Times New Roman" w:cs="Times New Roman"/>
        <w:sz w:val="16"/>
        <w:szCs w:val="16"/>
      </w:rPr>
      <w:t xml:space="preserve">              </w:t>
    </w:r>
    <w:r w:rsidRPr="00D212E1">
      <w:rPr>
        <w:rFonts w:ascii="Times New Roman" w:hAnsi="Times New Roman" w:cs="Times New Roman"/>
        <w:sz w:val="16"/>
        <w:szCs w:val="16"/>
      </w:rPr>
      <w:t xml:space="preserve"> dla Rozwoju Społecznego 2021-2027 realizowan</w:t>
    </w:r>
    <w:r w:rsidR="00470ADB" w:rsidRPr="00D212E1">
      <w:rPr>
        <w:rFonts w:ascii="Times New Roman" w:hAnsi="Times New Roman" w:cs="Times New Roman"/>
        <w:sz w:val="16"/>
        <w:szCs w:val="16"/>
      </w:rPr>
      <w:t>ego</w:t>
    </w:r>
    <w:r w:rsidRPr="00D212E1">
      <w:rPr>
        <w:rFonts w:ascii="Times New Roman" w:hAnsi="Times New Roman" w:cs="Times New Roman"/>
        <w:sz w:val="16"/>
        <w:szCs w:val="16"/>
      </w:rPr>
      <w:t xml:space="preserve"> na zasadach Programu Erasmus+</w:t>
    </w:r>
  </w:p>
  <w:p w14:paraId="70AC6245" w14:textId="77777777" w:rsidR="006B1279" w:rsidRDefault="006B12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A4424" w14:textId="77777777" w:rsidR="00002138" w:rsidRDefault="00002138" w:rsidP="006B1279">
      <w:r>
        <w:separator/>
      </w:r>
    </w:p>
  </w:footnote>
  <w:footnote w:type="continuationSeparator" w:id="0">
    <w:p w14:paraId="1FCAD911" w14:textId="77777777" w:rsidR="00002138" w:rsidRDefault="00002138" w:rsidP="006B1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938"/>
      <w:gridCol w:w="1134"/>
    </w:tblGrid>
    <w:tr w:rsidR="00966AB4" w14:paraId="1750666B" w14:textId="77777777" w:rsidTr="003A5CAF">
      <w:trPr>
        <w:jc w:val="center"/>
      </w:trPr>
      <w:tc>
        <w:tcPr>
          <w:tcW w:w="7938" w:type="dxa"/>
          <w:vAlign w:val="center"/>
        </w:tcPr>
        <w:p w14:paraId="69B3FD8A" w14:textId="77777777" w:rsidR="00966AB4" w:rsidRDefault="0012773A">
          <w:pPr>
            <w:pStyle w:val="Nagwek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7D313B4" wp14:editId="57A7D4E7">
                    <wp:simplePos x="0" y="0"/>
                    <wp:positionH relativeFrom="column">
                      <wp:posOffset>4926965</wp:posOffset>
                    </wp:positionH>
                    <wp:positionV relativeFrom="paragraph">
                      <wp:posOffset>193040</wp:posOffset>
                    </wp:positionV>
                    <wp:extent cx="9525" cy="314325"/>
                    <wp:effectExtent l="0" t="0" r="28575" b="28575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9525" cy="3143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ex="http://schemas.microsoft.com/office/word/2018/wordml/cex" xmlns:w16="http://schemas.microsoft.com/office/word/2018/wordml" xmlns:w16sdtdh="http://schemas.microsoft.com/office/word/2020/wordml/sdtdatahash">
                <w:pict>
                  <v:line w14:anchorId="23E4838D" id="Łącznik prosty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.95pt,15.2pt" to="388.7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" strokecolor="black [3200]" strokeweight="1.5pt">
                    <v:stroke joinstyle="miter"/>
                  </v:lin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5C9F8D10" wp14:editId="6FF39546">
                <wp:extent cx="4835141" cy="666750"/>
                <wp:effectExtent l="0" t="0" r="381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8992" cy="679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vAlign w:val="center"/>
        </w:tcPr>
        <w:p w14:paraId="39128A4C" w14:textId="77777777" w:rsidR="00966AB4" w:rsidRDefault="0012773A">
          <w:pPr>
            <w:pStyle w:val="Nagwek"/>
          </w:pPr>
          <w:r>
            <w:rPr>
              <w:noProof/>
            </w:rPr>
            <w:drawing>
              <wp:inline distT="0" distB="0" distL="0" distR="0" wp14:anchorId="6EB27EEF" wp14:editId="50BC953A">
                <wp:extent cx="408406" cy="408886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282" cy="47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75E46D" w14:textId="77777777" w:rsidR="00966AB4" w:rsidRDefault="00002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39A6B93"/>
    <w:multiLevelType w:val="multilevel"/>
    <w:tmpl w:val="5BE255F0"/>
    <w:lvl w:ilvl="0">
      <w:start w:val="1"/>
      <w:numFmt w:val="decimal"/>
      <w:lvlText w:val="%1."/>
      <w:lvlJc w:val="left"/>
      <w:pPr>
        <w:ind w:left="7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6" w15:restartNumberingAfterBreak="0">
    <w:nsid w:val="3C233CEB"/>
    <w:multiLevelType w:val="multilevel"/>
    <w:tmpl w:val="9FA8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6F188E"/>
    <w:multiLevelType w:val="hybridMultilevel"/>
    <w:tmpl w:val="744620EA"/>
    <w:lvl w:ilvl="0" w:tplc="DAEAE9C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142B74"/>
    <w:multiLevelType w:val="multilevel"/>
    <w:tmpl w:val="5A2E1140"/>
    <w:lvl w:ilvl="0">
      <w:start w:val="1"/>
      <w:numFmt w:val="bullet"/>
      <w:lvlText w:val="-"/>
      <w:lvlJc w:val="left"/>
      <w:pPr>
        <w:ind w:left="72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9" w15:restartNumberingAfterBreak="0">
    <w:nsid w:val="5F4A5CD5"/>
    <w:multiLevelType w:val="multilevel"/>
    <w:tmpl w:val="863C18C4"/>
    <w:lvl w:ilvl="0">
      <w:start w:val="1"/>
      <w:numFmt w:val="decimal"/>
      <w:lvlText w:val="%1."/>
      <w:lvlJc w:val="left"/>
      <w:pPr>
        <w:ind w:left="72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2"/>
        <w:u w:val="none"/>
        <w:lang w:val="pl-PL"/>
      </w:rPr>
    </w:lvl>
    <w:lvl w:ilvl="1">
      <w:start w:val="1"/>
      <w:numFmt w:val="lowerLetter"/>
      <w:lvlText w:val="%2)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9"/>
  </w:num>
  <w:num w:numId="17">
    <w:abstractNumId w:val="18"/>
  </w:num>
  <w:num w:numId="18">
    <w:abstractNumId w:val="15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747"/>
    <w:rsid w:val="00002138"/>
    <w:rsid w:val="00057747"/>
    <w:rsid w:val="000B518C"/>
    <w:rsid w:val="0012773A"/>
    <w:rsid w:val="001739DB"/>
    <w:rsid w:val="00195F43"/>
    <w:rsid w:val="001A200A"/>
    <w:rsid w:val="00213FF5"/>
    <w:rsid w:val="003F2437"/>
    <w:rsid w:val="0041372E"/>
    <w:rsid w:val="00470ADB"/>
    <w:rsid w:val="00556A96"/>
    <w:rsid w:val="0057205A"/>
    <w:rsid w:val="006B1279"/>
    <w:rsid w:val="006D31DD"/>
    <w:rsid w:val="006E569F"/>
    <w:rsid w:val="00753627"/>
    <w:rsid w:val="007A1D81"/>
    <w:rsid w:val="007F20E5"/>
    <w:rsid w:val="008878F6"/>
    <w:rsid w:val="009611AD"/>
    <w:rsid w:val="00A10204"/>
    <w:rsid w:val="00A32D37"/>
    <w:rsid w:val="00B60C40"/>
    <w:rsid w:val="00B9619C"/>
    <w:rsid w:val="00CE58AF"/>
    <w:rsid w:val="00D212E1"/>
    <w:rsid w:val="00E54097"/>
    <w:rsid w:val="00EA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9F5AF"/>
  <w15:chartTrackingRefBased/>
  <w15:docId w15:val="{D898AB69-0F57-41BC-893D-74154B01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2E1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77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57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47"/>
    <w:rPr>
      <w:noProof/>
    </w:rPr>
  </w:style>
  <w:style w:type="table" w:styleId="Tabela-Siatka">
    <w:name w:val="Table Grid"/>
    <w:basedOn w:val="Standardowy"/>
    <w:uiPriority w:val="39"/>
    <w:rsid w:val="0005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057747"/>
    <w:pPr>
      <w:suppressAutoHyphens/>
      <w:spacing w:line="256" w:lineRule="auto"/>
      <w:ind w:left="720"/>
    </w:pPr>
    <w:rPr>
      <w:rFonts w:ascii="Calibri" w:eastAsia="SimSun" w:hAnsi="Calibri" w:cs="Times New Roman"/>
      <w:lang w:eastAsia="ar-SA"/>
    </w:rPr>
  </w:style>
  <w:style w:type="character" w:styleId="Hipercze">
    <w:name w:val="Hyperlink"/>
    <w:rsid w:val="00057747"/>
    <w:rPr>
      <w:color w:val="000080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B1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279"/>
    <w:rPr>
      <w:noProof/>
    </w:rPr>
  </w:style>
  <w:style w:type="character" w:customStyle="1" w:styleId="Teksttreci2">
    <w:name w:val="Tekst treści (2)_"/>
    <w:basedOn w:val="Domylnaczcionkaakapitu"/>
    <w:link w:val="Teksttreci20"/>
    <w:qFormat/>
    <w:rsid w:val="00D212E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211ptBezpogrubienia">
    <w:name w:val="Tekst treści (2) + 11 pt;Bez pogrubienia"/>
    <w:basedOn w:val="Teksttreci2"/>
    <w:qFormat/>
    <w:rsid w:val="00D212E1"/>
    <w:rPr>
      <w:rFonts w:ascii="Times New Roman" w:eastAsia="Times New Roman" w:hAnsi="Times New Roman" w:cs="Times New Roman"/>
      <w:b/>
      <w:bCs/>
      <w:color w:val="000000"/>
      <w:spacing w:val="0"/>
      <w:w w:val="100"/>
      <w:sz w:val="22"/>
      <w:szCs w:val="22"/>
      <w:shd w:val="clear" w:color="auto" w:fill="FFFFFF"/>
      <w:lang w:val="pl-PL"/>
    </w:rPr>
  </w:style>
  <w:style w:type="character" w:customStyle="1" w:styleId="Nagwek2">
    <w:name w:val="Nagłówek #2_"/>
    <w:basedOn w:val="Domylnaczcionkaakapitu"/>
    <w:link w:val="Nagwek20"/>
    <w:qFormat/>
    <w:rsid w:val="00D212E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qFormat/>
    <w:rsid w:val="00D212E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511pt">
    <w:name w:val="Tekst treści (5) + 11 pt"/>
    <w:basedOn w:val="Teksttreci5"/>
    <w:qFormat/>
    <w:rsid w:val="00D212E1"/>
    <w:rPr>
      <w:rFonts w:ascii="Times New Roman" w:eastAsia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qFormat/>
    <w:rsid w:val="00D212E1"/>
    <w:pPr>
      <w:shd w:val="clear" w:color="auto" w:fill="FFFFFF"/>
      <w:spacing w:line="41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Nagwek20">
    <w:name w:val="Nagłówek #2"/>
    <w:basedOn w:val="Normalny"/>
    <w:link w:val="Nagwek2"/>
    <w:qFormat/>
    <w:rsid w:val="00D212E1"/>
    <w:pPr>
      <w:shd w:val="clear" w:color="auto" w:fill="FFFFFF"/>
      <w:spacing w:line="413" w:lineRule="exact"/>
      <w:jc w:val="both"/>
      <w:outlineLvl w:val="1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qFormat/>
    <w:rsid w:val="00D212E1"/>
    <w:pPr>
      <w:shd w:val="clear" w:color="auto" w:fill="FFFFFF"/>
      <w:spacing w:before="360" w:after="180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D212E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C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1D717-D4DF-4E7A-8836-2ED9BE91E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ZSE</dc:creator>
  <cp:keywords/>
  <dc:description/>
  <cp:lastModifiedBy>Sekretariat</cp:lastModifiedBy>
  <cp:revision>4</cp:revision>
  <dcterms:created xsi:type="dcterms:W3CDTF">2024-09-24T07:04:00Z</dcterms:created>
  <dcterms:modified xsi:type="dcterms:W3CDTF">2024-09-24T07:05:00Z</dcterms:modified>
</cp:coreProperties>
</file>